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004D34A7"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Ministère de l’Enseignement Supérieur</w:t>
      </w:r>
      <w:r w:rsidR="00130E92">
        <w:rPr>
          <w:rFonts w:ascii="Marianne" w:hAnsi="Marianne" w:cs="Arial"/>
          <w:sz w:val="18"/>
          <w:szCs w:val="18"/>
        </w:rPr>
        <w:t xml:space="preserve">, </w:t>
      </w:r>
      <w:r w:rsidRPr="00B53925">
        <w:rPr>
          <w:rFonts w:ascii="Marianne" w:hAnsi="Marianne" w:cs="Arial"/>
          <w:sz w:val="18"/>
          <w:szCs w:val="18"/>
        </w:rPr>
        <w:t>de la Recherche</w:t>
      </w:r>
      <w:r w:rsidR="00130E92">
        <w:rPr>
          <w:rFonts w:ascii="Marianne" w:hAnsi="Marianne" w:cs="Arial"/>
          <w:sz w:val="18"/>
          <w:szCs w:val="18"/>
        </w:rPr>
        <w:t xml:space="preserve"> et de l’Espace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51727023" w:rsidR="00B53925" w:rsidRPr="00B53925" w:rsidRDefault="003D5E7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CS</w:t>
      </w:r>
      <w:r w:rsidR="00B53925" w:rsidRPr="00B53925">
        <w:rPr>
          <w:rFonts w:ascii="Marianne" w:hAnsi="Marianne" w:cs="Arial"/>
          <w:sz w:val="18"/>
          <w:szCs w:val="18"/>
        </w:rPr>
        <w:t xml:space="preserve"> 50100 </w:t>
      </w:r>
      <w:r w:rsidR="00964319">
        <w:rPr>
          <w:rFonts w:ascii="Marianne" w:hAnsi="Marianne" w:cs="Arial"/>
          <w:sz w:val="18"/>
          <w:szCs w:val="18"/>
        </w:rPr>
        <w:t>–</w:t>
      </w:r>
      <w:r w:rsidR="00B53925" w:rsidRPr="00B53925">
        <w:rPr>
          <w:rFonts w:ascii="Marianne" w:hAnsi="Marianne" w:cs="Arial"/>
          <w:sz w:val="18"/>
          <w:szCs w:val="18"/>
        </w:rPr>
        <w:t xml:space="preserve"> </w:t>
      </w:r>
      <w:r w:rsidR="00964319">
        <w:rPr>
          <w:rFonts w:ascii="Marianne" w:hAnsi="Marianne" w:cs="Arial"/>
          <w:sz w:val="18"/>
          <w:szCs w:val="18"/>
        </w:rPr>
        <w:t>2 boulevard de Strasbourg</w:t>
      </w:r>
      <w:r w:rsidR="00B53925"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6D350A19"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xml:space="preserve">: 03 20 88 66 </w:t>
      </w:r>
      <w:r w:rsidR="003D5E79">
        <w:rPr>
          <w:rFonts w:ascii="Marianne" w:hAnsi="Marianne" w:cs="Arial"/>
          <w:sz w:val="18"/>
          <w:szCs w:val="18"/>
        </w:rPr>
        <w:t>02</w:t>
      </w:r>
      <w:r w:rsidR="003D5E79">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748528C1" w14:textId="07EA9ADC" w:rsidR="00A75FF7" w:rsidRPr="00130E92" w:rsidRDefault="00A75FF7" w:rsidP="00130E92">
      <w:pPr>
        <w:ind w:firstLine="709"/>
        <w:jc w:val="both"/>
        <w:rPr>
          <w:rFonts w:ascii="Marianne" w:hAnsi="Marianne" w:cs="Arial"/>
          <w:b/>
          <w:bCs/>
        </w:rPr>
      </w:pPr>
      <w:r w:rsidRPr="00130E92">
        <w:rPr>
          <w:rFonts w:ascii="Marianne" w:hAnsi="Marianne" w:cs="Arial"/>
          <w:b/>
          <w:bCs/>
        </w:rPr>
        <w:t>Mise à disposition, implantation, exploitation et maintenance de distributeurs automatiques de boissons et denrées alimentaires sur les sites de l’université et du Crous de Lille</w:t>
      </w:r>
      <w:r w:rsidR="00130E92" w:rsidRPr="00130E92">
        <w:rPr>
          <w:rFonts w:ascii="Marianne" w:hAnsi="Marianne" w:cs="Arial"/>
          <w:b/>
          <w:bCs/>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0E92">
        <w:rPr>
          <w:rFonts w:ascii="Marianne" w:hAnsi="Marianne"/>
        </w:rPr>
      </w:r>
      <w:r w:rsidR="00130E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0E92">
        <w:rPr>
          <w:rFonts w:ascii="Marianne" w:hAnsi="Marianne"/>
        </w:rPr>
      </w:r>
      <w:r w:rsidR="00130E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w:t>
      </w:r>
      <w:r>
        <w:rPr>
          <w:rFonts w:ascii="Marianne" w:hAnsi="Marianne" w:cs="Arial"/>
          <w:i/>
          <w:iCs/>
          <w:szCs w:val="18"/>
        </w:rPr>
        <w:lastRenderedPageBreak/>
        <w:t>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30E92">
              <w:rPr>
                <w:rFonts w:ascii="Marianne" w:eastAsia="MS Gothic" w:hAnsi="Marianne" w:cs="Arial"/>
              </w:rPr>
            </w:r>
            <w:r w:rsidR="00130E9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30E92">
              <w:rPr>
                <w:rFonts w:ascii="Marianne" w:eastAsia="MS Gothic" w:hAnsi="Marianne" w:cs="Arial"/>
              </w:rPr>
            </w:r>
            <w:r w:rsidR="00130E9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30E92">
              <w:rPr>
                <w:rFonts w:ascii="Marianne" w:eastAsia="MS Gothic" w:hAnsi="Marianne" w:cs="Arial"/>
              </w:rPr>
            </w:r>
            <w:r w:rsidR="00130E9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30E92">
              <w:rPr>
                <w:rFonts w:ascii="Marianne" w:hAnsi="Marianne" w:cs="Arial"/>
              </w:rPr>
            </w:r>
            <w:r w:rsidR="00130E9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30E92">
              <w:rPr>
                <w:rFonts w:ascii="Marianne" w:eastAsia="MS Gothic" w:hAnsi="Marianne" w:cs="Arial"/>
              </w:rPr>
            </w:r>
            <w:r w:rsidR="00130E9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0E92">
        <w:rPr>
          <w:rFonts w:ascii="Marianne" w:hAnsi="Marianne"/>
        </w:rPr>
      </w:r>
      <w:r w:rsidR="00130E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0E92">
        <w:rPr>
          <w:rFonts w:ascii="Marianne" w:hAnsi="Marianne"/>
        </w:rPr>
      </w:r>
      <w:r w:rsidR="00130E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0C811F6F"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279AF847" w14:textId="77777777" w:rsidR="006676D4" w:rsidRDefault="006676D4">
      <w:pPr>
        <w:pStyle w:val="En-tte"/>
        <w:tabs>
          <w:tab w:val="clear" w:pos="4536"/>
          <w:tab w:val="clear" w:pos="9072"/>
          <w:tab w:val="left" w:pos="0"/>
          <w:tab w:val="left" w:pos="2160"/>
        </w:tabs>
        <w:jc w:val="both"/>
        <w:rPr>
          <w:rFonts w:ascii="Marianne" w:hAnsi="Marianne" w:cs="Arial"/>
          <w:b/>
          <w:bCs/>
          <w:sz w:val="22"/>
          <w:szCs w:val="22"/>
        </w:rPr>
      </w:pPr>
    </w:p>
    <w:p w14:paraId="69004C65" w14:textId="1C0C86C5"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6439F15" w:rsidR="00B53925" w:rsidRDefault="00B53925"/>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lastRenderedPageBreak/>
              <w:t>N°</w:t>
            </w:r>
          </w:p>
          <w:p w14:paraId="69004C7B" w14:textId="77777777" w:rsidR="00662452" w:rsidRDefault="00662452">
            <w:pPr>
              <w:jc w:val="center"/>
              <w:rPr>
                <w:rFonts w:ascii="Marianne" w:hAnsi="Marianne" w:cs="Arial"/>
                <w:b/>
              </w:rPr>
            </w:pPr>
            <w:r>
              <w:rPr>
                <w:rFonts w:ascii="Marianne" w:hAnsi="Marianne" w:cs="Arial"/>
                <w:b/>
              </w:rPr>
              <w:t>du</w:t>
            </w:r>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 xml:space="preserve">ocuments, renseignements ou justificatifs permettant d’évaluer si le candidat individuel ou le membre du groupement répond aux critères d’accessibilité à la procédure indiquée dans l’avis </w:t>
      </w:r>
      <w:r>
        <w:rPr>
          <w:rFonts w:ascii="Marianne" w:hAnsi="Marianne" w:cs="Arial"/>
          <w:b/>
          <w:spacing w:val="-10"/>
          <w:sz w:val="22"/>
          <w:szCs w:val="22"/>
        </w:rPr>
        <w:lastRenderedPageBreak/>
        <w:t>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164F52AD" w:rsidR="00662452" w:rsidRDefault="00B53925">
          <w:pPr>
            <w:shd w:val="clear" w:color="auto" w:fill="66CCFF"/>
            <w:snapToGrid w:val="0"/>
            <w:jc w:val="center"/>
            <w:rPr>
              <w:rFonts w:ascii="Marianne" w:hAnsi="Marianne" w:cs="Arial"/>
              <w:b/>
              <w:bCs/>
            </w:rPr>
          </w:pPr>
          <w:r>
            <w:rPr>
              <w:rFonts w:ascii="Marianne" w:hAnsi="Marianne" w:cs="Arial"/>
              <w:b/>
              <w:bCs/>
            </w:rPr>
            <w:t>Réf. n°</w:t>
          </w:r>
          <w:r w:rsidR="003D5E79">
            <w:rPr>
              <w:rFonts w:ascii="Marianne" w:hAnsi="Marianne" w:cs="Arial"/>
              <w:b/>
              <w:bCs/>
            </w:rPr>
            <w:t xml:space="preserve"> 26.G</w:t>
          </w:r>
          <w:r>
            <w:rPr>
              <w:rFonts w:ascii="Marianne" w:hAnsi="Marianne" w:cs="Arial"/>
              <w:b/>
              <w:bCs/>
            </w:rPr>
            <w:t xml:space="preserve"> du</w:t>
          </w:r>
          <w:r w:rsidR="003D5E79">
            <w:rPr>
              <w:rFonts w:ascii="Marianne" w:hAnsi="Marianne" w:cs="Arial"/>
              <w:b/>
              <w:bCs/>
            </w:rPr>
            <w:t xml:space="preserve"> 02/02/2026</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59105ED6"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30E92">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28AC5308"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30E92">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130E92"/>
    <w:rsid w:val="003D5E79"/>
    <w:rsid w:val="004C7195"/>
    <w:rsid w:val="00662452"/>
    <w:rsid w:val="006676D4"/>
    <w:rsid w:val="0078344D"/>
    <w:rsid w:val="00961A69"/>
    <w:rsid w:val="00964319"/>
    <w:rsid w:val="00A02DC4"/>
    <w:rsid w:val="00A75FF7"/>
    <w:rsid w:val="00AE125F"/>
    <w:rsid w:val="00B53925"/>
    <w:rsid w:val="00BE31E1"/>
    <w:rsid w:val="00D15997"/>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09b52d0a39e3fa4b76d3e710bbbbd958">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29c6f4a0a7494d1d28a4dd218ffd2842"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13DA-1414-4EE4-BF9E-D223C9683FBC}">
  <ds:schemaRefs>
    <ds:schemaRef ds:uri="3ee6f26a-f689-45e0-a8fd-4ba17b461813"/>
    <ds:schemaRef ds:uri="http://schemas.openxmlformats.org/package/2006/metadata/core-properties"/>
    <ds:schemaRef ds:uri="http://purl.org/dc/dcmitype/"/>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647f6268-259c-4dc7-a320-542a8850ac07"/>
    <ds:schemaRef ds:uri="http://schemas.microsoft.com/office/2006/metadata/properties"/>
  </ds:schemaRefs>
</ds:datastoreItem>
</file>

<file path=customXml/itemProps2.xml><?xml version="1.0" encoding="utf-8"?>
<ds:datastoreItem xmlns:ds="http://schemas.openxmlformats.org/officeDocument/2006/customXml" ds:itemID="{A85C604E-D451-4823-9AD4-D963AE971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D2B82D-A28B-4396-92FE-91B527BAEB32}">
  <ds:schemaRefs>
    <ds:schemaRef ds:uri="http://schemas.microsoft.com/sharepoint/v3/contenttype/forms"/>
  </ds:schemaRefs>
</ds:datastoreItem>
</file>

<file path=customXml/itemProps4.xml><?xml version="1.0" encoding="utf-8"?>
<ds:datastoreItem xmlns:ds="http://schemas.openxmlformats.org/officeDocument/2006/customXml" ds:itemID="{48776882-3D8E-444A-810B-E45289CA6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3748</Words>
  <Characters>20618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24318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12</cp:revision>
  <cp:lastPrinted>2023-09-26T08:15:00Z</cp:lastPrinted>
  <dcterms:created xsi:type="dcterms:W3CDTF">2023-12-21T16:19:00Z</dcterms:created>
  <dcterms:modified xsi:type="dcterms:W3CDTF">2026-01-30T08:33:00Z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